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51674BA8" w:rsidR="0006144A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r w:rsidR="00BD5375">
        <w:rPr>
          <w:rFonts w:ascii="Tahoma" w:eastAsia="Lucida Sans Unicode" w:hAnsi="Tahoma" w:cs="Tahoma"/>
          <w:bCs/>
          <w:kern w:val="3"/>
          <w:lang w:eastAsia="zh-CN"/>
        </w:rPr>
        <w:tab/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47B62880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974C10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74C10">
        <w:rPr>
          <w:rFonts w:ascii="Tahoma" w:hAnsi="Tahoma" w:cs="Tahoma"/>
          <w:b/>
          <w:bCs/>
          <w:color w:val="000000"/>
        </w:rPr>
        <w:t>Budowa Punktu Selektywnego Zbierania Odpadów Komunalnych” – etap 1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6FA47994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974C10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pkt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3186" w14:textId="77777777" w:rsidR="00EF068C" w:rsidRDefault="00EF068C" w:rsidP="00DA5839">
      <w:r>
        <w:separator/>
      </w:r>
    </w:p>
  </w:endnote>
  <w:endnote w:type="continuationSeparator" w:id="0">
    <w:p w14:paraId="12BF01DF" w14:textId="77777777" w:rsidR="00EF068C" w:rsidRDefault="00EF068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D2C7" w14:textId="77777777" w:rsidR="00EF068C" w:rsidRDefault="00EF068C" w:rsidP="00DA5839">
      <w:r>
        <w:separator/>
      </w:r>
    </w:p>
  </w:footnote>
  <w:footnote w:type="continuationSeparator" w:id="0">
    <w:p w14:paraId="2329D39E" w14:textId="77777777" w:rsidR="00EF068C" w:rsidRDefault="00EF068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67AB5E96" w:rsidR="000C3E8C" w:rsidRDefault="000C3E8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DC2FD1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14B61">
      <w:rPr>
        <w:rFonts w:ascii="Tahoma" w:hAnsi="Tahoma" w:cs="Tahoma"/>
      </w:rPr>
      <w:t>1</w:t>
    </w:r>
    <w:r w:rsidR="00974C10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61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861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C10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838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68C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14E8"/>
    <w:rsid w:val="00B65372"/>
    <w:rsid w:val="00B751E5"/>
    <w:rsid w:val="00BA7993"/>
    <w:rsid w:val="00BC5779"/>
    <w:rsid w:val="00BE23EB"/>
    <w:rsid w:val="00C0630B"/>
    <w:rsid w:val="00C15233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2022-09-15T10:08:00Z</dcterms:modified>
</cp:coreProperties>
</file>